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C347874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832C90">
        <w:rPr>
          <w:rFonts w:ascii="Arial" w:hAnsi="Arial" w:cs="Arial"/>
          <w:b/>
          <w:i/>
          <w:color w:val="3C3C3C"/>
          <w:sz w:val="18"/>
          <w:szCs w:val="18"/>
        </w:rPr>
        <w:t>10</w:t>
      </w:r>
      <w:r w:rsidR="003E29C9">
        <w:rPr>
          <w:rFonts w:ascii="Arial" w:hAnsi="Arial" w:cs="Arial"/>
          <w:b/>
          <w:i/>
          <w:color w:val="3C3C3C"/>
          <w:sz w:val="18"/>
          <w:szCs w:val="18"/>
        </w:rPr>
        <w:t>4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9D52411" w:rsidR="00FA5840" w:rsidRPr="00657B06" w:rsidRDefault="00FA5840" w:rsidP="00310A7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3E29C9">
        <w:rPr>
          <w:rFonts w:ascii="Arial" w:hAnsi="Arial" w:cs="Arial"/>
          <w:b/>
          <w:bCs/>
          <w:sz w:val="18"/>
          <w:szCs w:val="18"/>
        </w:rPr>
        <w:t>Niszczarka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417F26" w:rsidRPr="00657B06" w14:paraId="70F1CD99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EDB5E32" w14:textId="17B3D3F8" w:rsidR="00417F26" w:rsidRPr="00417F26" w:rsidRDefault="00417F26" w:rsidP="00417F26">
            <w:pPr>
              <w:tabs>
                <w:tab w:val="left" w:pos="1160"/>
              </w:tabs>
              <w:snapToGrid w:val="0"/>
              <w:rPr>
                <w:color w:val="000000"/>
                <w:lang w:eastAsia="pl-PL"/>
              </w:rPr>
            </w:pPr>
            <w:r w:rsidRPr="00F008F1">
              <w:rPr>
                <w:color w:val="000000"/>
                <w:lang w:eastAsia="pl-PL"/>
              </w:rPr>
              <w:t>Niszczy papier, karty kredytowe, spinacze, zszywki, płyty CD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4847B151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A93D273" w14:textId="29C67E08" w:rsidR="00417F26" w:rsidRPr="00832C90" w:rsidRDefault="00417F26" w:rsidP="00417F26">
            <w:pPr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F008F1">
              <w:rPr>
                <w:color w:val="000000"/>
                <w:lang w:eastAsia="pl-PL"/>
              </w:rPr>
              <w:t>Rodzaj cięcia ścinki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7971A9B3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343040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E2BD6D4" w14:textId="04EB02A9" w:rsidR="00417F26" w:rsidRPr="00B1152B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008F1">
              <w:rPr>
                <w:color w:val="000000"/>
                <w:lang w:eastAsia="pl-PL"/>
              </w:rPr>
              <w:t>Liczba kartek niszczonych jednorazowo  10 A4/70g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DD49C0" w14:textId="0F1BFABC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E631035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7A256FEE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79018C4" w14:textId="28E951FD" w:rsidR="00417F26" w:rsidRPr="00B1152B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008F1">
              <w:rPr>
                <w:color w:val="000000"/>
                <w:lang w:eastAsia="pl-PL"/>
              </w:rPr>
              <w:t>Format niszczonych dokumentów  A4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588B69B7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FE2FA75" w14:textId="4F99CE21" w:rsidR="00417F26" w:rsidRPr="00B1152B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008F1">
              <w:rPr>
                <w:color w:val="000000"/>
                <w:lang w:eastAsia="pl-PL"/>
              </w:rPr>
              <w:t>Pojemność kosza  23 l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399A489D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D8EA9A6" w14:textId="1E02C8D6" w:rsidR="00417F26" w:rsidRPr="00B1152B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008F1">
              <w:rPr>
                <w:color w:val="000000"/>
                <w:lang w:eastAsia="pl-PL"/>
              </w:rPr>
              <w:t>Poziom głośności  75 dB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014CAB6A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081C1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5DEB755" w14:textId="12BD1C30" w:rsidR="00417F26" w:rsidRPr="00832C90" w:rsidRDefault="00417F26" w:rsidP="00417F26">
            <w:pPr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F008F1">
              <w:rPr>
                <w:color w:val="000000"/>
                <w:lang w:eastAsia="pl-PL"/>
              </w:rPr>
              <w:t>Poziom zabezpieczeń P-4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2C1936" w14:textId="3F6EBA64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2D00496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06F84BF7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58A878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54405D0" w14:textId="0749071E" w:rsidR="00417F26" w:rsidRPr="00B1152B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008F1">
              <w:rPr>
                <w:color w:val="000000"/>
                <w:lang w:eastAsia="pl-PL"/>
              </w:rPr>
              <w:t>Zabezpieczenie termiczne tak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9FDDE4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9107227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73D04A20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6F7B4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AD99E58" w14:textId="2B4192CB" w:rsidR="00417F26" w:rsidRPr="00B1152B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008F1">
              <w:rPr>
                <w:color w:val="000000"/>
                <w:lang w:eastAsia="pl-PL"/>
              </w:rPr>
              <w:t>Automatyczny Start/Stop tak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9C4374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AD4766E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1271259A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D99566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D455B0B" w14:textId="76F109AD" w:rsidR="00417F26" w:rsidRPr="00B1152B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008F1">
              <w:rPr>
                <w:color w:val="000000"/>
                <w:lang w:eastAsia="pl-PL"/>
              </w:rPr>
              <w:t>Funkcja cofania tak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C2B1E6" w14:textId="15F15BBB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02FBCF8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5DDC76E5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7F14A8" w14:textId="77777777" w:rsidR="00417F26" w:rsidRPr="00657B06" w:rsidRDefault="00417F26" w:rsidP="00417F26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84843D4" w14:textId="437AD9C0" w:rsidR="00417F2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008F1">
              <w:rPr>
                <w:color w:val="000000"/>
                <w:lang w:eastAsia="pl-PL"/>
              </w:rPr>
              <w:t>Zacięcie papieru - dioda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75EEAD7" w14:textId="6758E0C2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F64173E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F26" w:rsidRPr="00657B06" w14:paraId="4C939EE3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57EFB4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417F26" w:rsidRPr="00657B06" w14:paraId="3C9078CD" w14:textId="77777777" w:rsidTr="00C44D9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4343C7" w14:textId="77777777" w:rsidR="00417F26" w:rsidRPr="00657B06" w:rsidRDefault="00417F26" w:rsidP="00417F26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8C16E9" w14:textId="040D7549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Okres gwarancji min.</w:t>
            </w:r>
            <w:r>
              <w:rPr>
                <w:rFonts w:ascii="Arial" w:hAnsi="Arial" w:cs="Arial"/>
                <w:sz w:val="18"/>
                <w:szCs w:val="18"/>
              </w:rPr>
              <w:t xml:space="preserve">24 </w:t>
            </w:r>
            <w:r w:rsidRPr="00657B06">
              <w:rPr>
                <w:rFonts w:ascii="Arial" w:hAnsi="Arial" w:cs="Arial"/>
                <w:sz w:val="18"/>
                <w:szCs w:val="18"/>
              </w:rPr>
              <w:t>miesiące.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57DEE2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E4FDA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01A5089" w14:textId="77777777" w:rsidR="00417F26" w:rsidRPr="00657B06" w:rsidRDefault="00417F26" w:rsidP="00417F2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72CA0CCC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310A7F"/>
    <w:rsid w:val="003E29C9"/>
    <w:rsid w:val="00417F26"/>
    <w:rsid w:val="004B6990"/>
    <w:rsid w:val="005B496C"/>
    <w:rsid w:val="005B4EA6"/>
    <w:rsid w:val="00657B06"/>
    <w:rsid w:val="007E4AB3"/>
    <w:rsid w:val="00832C90"/>
    <w:rsid w:val="008B5ECB"/>
    <w:rsid w:val="009A632F"/>
    <w:rsid w:val="009B08EA"/>
    <w:rsid w:val="00A12CFA"/>
    <w:rsid w:val="00AB1710"/>
    <w:rsid w:val="00B1152B"/>
    <w:rsid w:val="00BB695F"/>
    <w:rsid w:val="00BD475E"/>
    <w:rsid w:val="00C44D90"/>
    <w:rsid w:val="00E247AB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Mateusz</cp:lastModifiedBy>
  <cp:revision>11</cp:revision>
  <cp:lastPrinted>1995-11-21T16:41:00Z</cp:lastPrinted>
  <dcterms:created xsi:type="dcterms:W3CDTF">2023-03-20T09:20:00Z</dcterms:created>
  <dcterms:modified xsi:type="dcterms:W3CDTF">2023-03-21T19:10:00Z</dcterms:modified>
</cp:coreProperties>
</file>